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4BACC937" w14:textId="77777777" w:rsidR="000557E4" w:rsidRDefault="00863F2B" w:rsidP="002D28E7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0557E4" w:rsidRPr="000557E4">
        <w:rPr>
          <w:rFonts w:ascii="Arial" w:hAnsi="Arial" w:cs="Arial"/>
          <w:sz w:val="24"/>
          <w:szCs w:val="24"/>
        </w:rPr>
        <w:t xml:space="preserve">Nivnička, Úprava Nivničky, ř.km. 12,650-14,100, </w:t>
      </w:r>
    </w:p>
    <w:p w14:paraId="4632BD86" w14:textId="42838C5E" w:rsidR="000557E4" w:rsidRPr="000557E4" w:rsidRDefault="000557E4" w:rsidP="000557E4">
      <w:pPr>
        <w:spacing w:line="360" w:lineRule="auto"/>
        <w:ind w:left="2124" w:firstLine="708"/>
        <w:rPr>
          <w:rFonts w:ascii="Arial" w:hAnsi="Arial" w:cs="Arial"/>
          <w:sz w:val="24"/>
          <w:szCs w:val="24"/>
        </w:rPr>
      </w:pPr>
      <w:r w:rsidRPr="000557E4">
        <w:rPr>
          <w:rFonts w:ascii="Arial" w:hAnsi="Arial" w:cs="Arial"/>
          <w:sz w:val="24"/>
          <w:szCs w:val="24"/>
        </w:rPr>
        <w:t xml:space="preserve">oprava stupně a opevnění, odstranění nánosů </w:t>
      </w:r>
    </w:p>
    <w:p w14:paraId="63BDA774" w14:textId="4D20610D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794144">
        <w:rPr>
          <w:rFonts w:ascii="Arial" w:hAnsi="Arial"/>
          <w:sz w:val="24"/>
          <w:szCs w:val="24"/>
        </w:rPr>
        <w:t xml:space="preserve">Koryto toku Nivnička v ř.km </w:t>
      </w:r>
      <w:r w:rsidR="000557E4">
        <w:rPr>
          <w:rFonts w:ascii="Arial" w:hAnsi="Arial"/>
          <w:sz w:val="24"/>
          <w:szCs w:val="24"/>
        </w:rPr>
        <w:t>12,650-14,100</w:t>
      </w:r>
    </w:p>
    <w:p w14:paraId="1109EEDC" w14:textId="1608EFD2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>Zlínský</w:t>
      </w:r>
    </w:p>
    <w:p w14:paraId="26448E6F" w14:textId="19FD5806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0557E4">
        <w:rPr>
          <w:rFonts w:ascii="Arial" w:hAnsi="Arial"/>
          <w:sz w:val="24"/>
          <w:szCs w:val="24"/>
        </w:rPr>
        <w:t>Suchá loz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0AA9D8C0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</w:t>
      </w:r>
      <w:r w:rsidR="002D28E7">
        <w:rPr>
          <w:rFonts w:ascii="Arial" w:hAnsi="Arial" w:cs="Arial"/>
          <w:bCs/>
          <w:sz w:val="24"/>
          <w:szCs w:val="24"/>
        </w:rPr>
        <w:t xml:space="preserve">vodní dílo – </w:t>
      </w:r>
      <w:r w:rsidR="00794144">
        <w:rPr>
          <w:rFonts w:ascii="Arial" w:hAnsi="Arial" w:cs="Arial"/>
          <w:bCs/>
          <w:sz w:val="24"/>
          <w:szCs w:val="24"/>
        </w:rPr>
        <w:t>upravené koryto toku Nivnička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</w:t>
      </w:r>
      <w:r w:rsidR="005E47C4">
        <w:rPr>
          <w:rFonts w:ascii="Arial" w:hAnsi="Arial" w:cs="Arial"/>
          <w:bCs/>
          <w:sz w:val="24"/>
          <w:szCs w:val="24"/>
        </w:rPr>
        <w:t xml:space="preserve">uvedeného </w:t>
      </w:r>
      <w:r w:rsidR="00794144">
        <w:rPr>
          <w:rFonts w:ascii="Arial" w:hAnsi="Arial" w:cs="Arial"/>
          <w:bCs/>
          <w:sz w:val="24"/>
          <w:szCs w:val="24"/>
        </w:rPr>
        <w:t>vodního díla</w:t>
      </w:r>
      <w:r w:rsidRPr="0087435B">
        <w:rPr>
          <w:rFonts w:ascii="Arial" w:hAnsi="Arial" w:cs="Arial"/>
          <w:bCs/>
          <w:sz w:val="24"/>
          <w:szCs w:val="24"/>
        </w:rPr>
        <w:t xml:space="preserve">, sousední pozemky nebudou stavbou dotčeny. </w:t>
      </w:r>
    </w:p>
    <w:p w14:paraId="495CBC11" w14:textId="4C0ECDAF" w:rsidR="00F5416A" w:rsidRPr="005E47C4" w:rsidRDefault="005E47C4" w:rsidP="00F5416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5E47C4">
        <w:rPr>
          <w:rFonts w:ascii="Arial" w:hAnsi="Arial" w:cs="Arial"/>
          <w:bCs/>
          <w:sz w:val="24"/>
          <w:szCs w:val="24"/>
        </w:rPr>
        <w:t>Seznam pozemků, na kterých se bude oprava realizovat (</w:t>
      </w:r>
      <w:r w:rsidR="00F5416A" w:rsidRPr="005E47C4">
        <w:rPr>
          <w:rFonts w:ascii="Arial" w:hAnsi="Arial" w:cs="Arial"/>
          <w:bCs/>
          <w:sz w:val="24"/>
          <w:szCs w:val="24"/>
        </w:rPr>
        <w:t xml:space="preserve">k.ú. </w:t>
      </w:r>
      <w:r w:rsidR="000557E4">
        <w:rPr>
          <w:rFonts w:ascii="Arial" w:hAnsi="Arial" w:cs="Arial"/>
          <w:bCs/>
          <w:sz w:val="24"/>
          <w:szCs w:val="24"/>
        </w:rPr>
        <w:t>Suchá Loz</w:t>
      </w:r>
      <w:r w:rsidRPr="005E47C4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>: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4E44DA9F" w:rsidR="00F5416A" w:rsidRPr="00CF1AF6" w:rsidRDefault="000557E4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2373/2</w:t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>vodní plocha</w:t>
      </w:r>
      <w:r w:rsidR="00794144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>Povodí Moravy, s.p., Dřevařská 932/11, Veveří, 60200 Brno</w:t>
      </w:r>
    </w:p>
    <w:p w14:paraId="4790F9BB" w14:textId="77777777" w:rsidR="004F13D9" w:rsidRDefault="004F13D9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77C8A417" w14:textId="77777777" w:rsidR="00794144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</w:r>
    </w:p>
    <w:p w14:paraId="10549995" w14:textId="3AB51A80" w:rsidR="000557E4" w:rsidRPr="000557E4" w:rsidRDefault="00794144" w:rsidP="000557E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Začátek úseku: </w:t>
      </w:r>
      <w:r w:rsidR="000557E4" w:rsidRPr="000557E4">
        <w:rPr>
          <w:rFonts w:ascii="Arial" w:hAnsi="Arial"/>
          <w:sz w:val="24"/>
          <w:szCs w:val="24"/>
        </w:rPr>
        <w:t xml:space="preserve">X=   -519714.2608  Y=   -1194133.9101  </w:t>
      </w:r>
    </w:p>
    <w:p w14:paraId="79F7C979" w14:textId="3ACE0AC4" w:rsidR="000557E4" w:rsidRDefault="00794144" w:rsidP="000557E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Konec úseku:    </w:t>
      </w:r>
      <w:r w:rsidR="000557E4" w:rsidRPr="000557E4">
        <w:rPr>
          <w:rFonts w:ascii="Arial" w:hAnsi="Arial"/>
          <w:sz w:val="24"/>
          <w:szCs w:val="24"/>
        </w:rPr>
        <w:t xml:space="preserve">X=   -519710.9572  Y=   -1194079.7196  </w:t>
      </w:r>
    </w:p>
    <w:p w14:paraId="03DD43CE" w14:textId="31F90F55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65E3894F" w14:textId="374AD6D4" w:rsidR="004F13D9" w:rsidRDefault="00CB73C4" w:rsidP="002D28E7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r w:rsidR="000557E4">
        <w:rPr>
          <w:rFonts w:ascii="Arial" w:hAnsi="Arial" w:cs="Arial"/>
          <w:bCs/>
          <w:sz w:val="24"/>
          <w:szCs w:val="24"/>
        </w:rPr>
        <w:t>2373/2</w:t>
      </w:r>
    </w:p>
    <w:p w14:paraId="6D3DDC3E" w14:textId="542EAAEB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>
        <w:rPr>
          <w:rFonts w:ascii="Arial" w:hAnsi="Arial"/>
          <w:sz w:val="24"/>
          <w:szCs w:val="24"/>
        </w:rPr>
        <w:t xml:space="preserve">Odstranění povodňových škod ze září 2024 v úseku koryta toku Nivnička ř.km </w:t>
      </w:r>
      <w:r w:rsidR="000557E4">
        <w:rPr>
          <w:rFonts w:ascii="Arial" w:hAnsi="Arial"/>
          <w:sz w:val="24"/>
          <w:szCs w:val="24"/>
        </w:rPr>
        <w:t>12,650-14,100</w:t>
      </w:r>
      <w:r>
        <w:rPr>
          <w:rFonts w:ascii="Arial" w:hAnsi="Arial"/>
          <w:sz w:val="24"/>
          <w:szCs w:val="24"/>
        </w:rPr>
        <w:t xml:space="preserve">. Součástí akce je oprava </w:t>
      </w:r>
      <w:r w:rsidR="00113858">
        <w:rPr>
          <w:rFonts w:ascii="Arial" w:hAnsi="Arial"/>
          <w:sz w:val="24"/>
          <w:szCs w:val="24"/>
        </w:rPr>
        <w:t>poškozených úseků</w:t>
      </w:r>
      <w:r>
        <w:rPr>
          <w:rFonts w:ascii="Arial" w:hAnsi="Arial"/>
          <w:sz w:val="24"/>
          <w:szCs w:val="24"/>
        </w:rPr>
        <w:t xml:space="preserve"> břehového opevnění, oprava poškozen</w:t>
      </w:r>
      <w:r w:rsidR="000557E4"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 xml:space="preserve"> konstrukc</w:t>
      </w:r>
      <w:r w:rsidR="000557E4"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 xml:space="preserve"> spádov</w:t>
      </w:r>
      <w:r w:rsidR="000557E4">
        <w:rPr>
          <w:rFonts w:ascii="Arial" w:hAnsi="Arial"/>
          <w:sz w:val="24"/>
          <w:szCs w:val="24"/>
        </w:rPr>
        <w:t>ého</w:t>
      </w:r>
      <w:r>
        <w:rPr>
          <w:rFonts w:ascii="Arial" w:hAnsi="Arial"/>
          <w:sz w:val="24"/>
          <w:szCs w:val="24"/>
        </w:rPr>
        <w:t xml:space="preserve"> stup</w:t>
      </w:r>
      <w:r w:rsidR="000557E4">
        <w:rPr>
          <w:rFonts w:ascii="Arial" w:hAnsi="Arial"/>
          <w:sz w:val="24"/>
          <w:szCs w:val="24"/>
        </w:rPr>
        <w:t>ně</w:t>
      </w:r>
      <w:r w:rsidR="00F03986">
        <w:rPr>
          <w:rFonts w:ascii="Arial" w:hAnsi="Arial"/>
          <w:sz w:val="24"/>
          <w:szCs w:val="24"/>
        </w:rPr>
        <w:t xml:space="preserve">, odtěžení </w:t>
      </w:r>
      <w:r w:rsidR="000557E4">
        <w:rPr>
          <w:rFonts w:ascii="Arial" w:hAnsi="Arial"/>
          <w:sz w:val="24"/>
          <w:szCs w:val="24"/>
        </w:rPr>
        <w:t>nánosů</w:t>
      </w:r>
      <w:r w:rsidR="00F03986">
        <w:rPr>
          <w:rFonts w:ascii="Arial" w:hAnsi="Arial"/>
          <w:sz w:val="24"/>
          <w:szCs w:val="24"/>
        </w:rPr>
        <w:t xml:space="preserve"> ze dna toku. </w:t>
      </w:r>
    </w:p>
    <w:bookmarkEnd w:id="0"/>
    <w:p w14:paraId="79372D95" w14:textId="77777777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54DC9F18" w14:textId="77777777" w:rsidR="00D1100F" w:rsidRPr="008B1296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 xml:space="preserve">Stabilizace koryta </w:t>
      </w:r>
    </w:p>
    <w:p w14:paraId="6B2D306E" w14:textId="77777777" w:rsidR="00E87689" w:rsidRDefault="00E87689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D36282A" w14:textId="66E14551" w:rsidR="00AB3754" w:rsidRPr="008B1296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>
        <w:rPr>
          <w:rFonts w:ascii="Arial" w:hAnsi="Arial" w:cs="Arial"/>
          <w:b/>
          <w:sz w:val="24"/>
          <w:szCs w:val="24"/>
        </w:rPr>
        <w:t>2</w:t>
      </w:r>
      <w:r w:rsidRPr="008B1296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8B1296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48A7401D" w14:textId="77777777" w:rsidR="00AB3754" w:rsidRPr="008B1296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6C194B28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49318E8A" w14:textId="00B31E15" w:rsidR="00AB3754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</w:p>
    <w:p w14:paraId="5AA90635" w14:textId="5A960B04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 w:rsidR="00AB3754">
        <w:rPr>
          <w:rFonts w:ascii="Arial" w:hAnsi="Arial" w:cs="Arial"/>
          <w:b/>
          <w:sz w:val="24"/>
          <w:szCs w:val="24"/>
        </w:rPr>
        <w:t>3</w:t>
      </w:r>
      <w:r w:rsidRPr="008B1296">
        <w:rPr>
          <w:rFonts w:ascii="Arial" w:hAnsi="Arial" w:cs="Arial"/>
          <w:b/>
          <w:sz w:val="24"/>
          <w:szCs w:val="24"/>
        </w:rPr>
        <w:t xml:space="preserve"> Údaje o žadateli</w:t>
      </w:r>
    </w:p>
    <w:p w14:paraId="21600A1B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>Povodí Moravy, s.p.,  se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65474484" w14:textId="77777777" w:rsidR="00A76471" w:rsidRDefault="00A7647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0A727D8D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73343F21" w14:textId="1F83E7C7" w:rsidR="00E87689" w:rsidRDefault="009B1E80" w:rsidP="00E87689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</w:t>
      </w:r>
      <w:r w:rsidR="00E87689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2A6EB740" w14:textId="25E5928F" w:rsidR="006569E7" w:rsidRPr="00E87689" w:rsidRDefault="006569E7" w:rsidP="00E87689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87689">
        <w:rPr>
          <w:rFonts w:ascii="Arial" w:hAnsi="Arial" w:cs="Arial"/>
          <w:bCs/>
          <w:sz w:val="24"/>
          <w:szCs w:val="24"/>
        </w:rPr>
        <w:t xml:space="preserve">- </w:t>
      </w:r>
      <w:r w:rsidR="002B2063" w:rsidRPr="00E87689">
        <w:rPr>
          <w:rFonts w:ascii="Arial" w:hAnsi="Arial" w:cs="Arial"/>
          <w:bCs/>
          <w:sz w:val="24"/>
          <w:szCs w:val="24"/>
        </w:rPr>
        <w:t>INVESTIČNÍ ZÁMĚR</w:t>
      </w:r>
      <w:r w:rsidRPr="00E87689">
        <w:rPr>
          <w:rFonts w:ascii="Arial" w:hAnsi="Arial" w:cs="Arial"/>
          <w:bCs/>
          <w:sz w:val="24"/>
          <w:szCs w:val="24"/>
        </w:rPr>
        <w:t xml:space="preserve"> </w:t>
      </w:r>
      <w:r w:rsidR="002B2063" w:rsidRPr="00E87689">
        <w:rPr>
          <w:rFonts w:ascii="Arial" w:hAnsi="Arial" w:cs="Arial"/>
          <w:bCs/>
          <w:sz w:val="24"/>
          <w:szCs w:val="24"/>
        </w:rPr>
        <w:t>–</w:t>
      </w:r>
      <w:r w:rsidR="00C96A4A" w:rsidRPr="00E87689">
        <w:rPr>
          <w:rFonts w:ascii="Arial" w:hAnsi="Arial" w:cs="Arial"/>
          <w:bCs/>
          <w:sz w:val="24"/>
          <w:szCs w:val="24"/>
        </w:rPr>
        <w:t xml:space="preserve"> </w:t>
      </w:r>
      <w:r w:rsidR="002B2063" w:rsidRPr="00E87689">
        <w:rPr>
          <w:rFonts w:ascii="Arial" w:hAnsi="Arial" w:cs="Arial"/>
          <w:bCs/>
          <w:sz w:val="24"/>
          <w:szCs w:val="24"/>
        </w:rPr>
        <w:t xml:space="preserve">Nivnička, Úprava Nivničky, ř.km </w:t>
      </w:r>
      <w:r w:rsidR="00C05832" w:rsidRPr="00E87689">
        <w:rPr>
          <w:rFonts w:ascii="Arial" w:hAnsi="Arial" w:cs="Arial"/>
          <w:bCs/>
          <w:sz w:val="24"/>
          <w:szCs w:val="24"/>
        </w:rPr>
        <w:t>12,650-14,100</w:t>
      </w:r>
      <w:r w:rsidR="002B2063" w:rsidRPr="00E87689">
        <w:rPr>
          <w:rFonts w:ascii="Arial" w:hAnsi="Arial" w:cs="Arial"/>
          <w:bCs/>
          <w:sz w:val="24"/>
          <w:szCs w:val="24"/>
        </w:rPr>
        <w:t xml:space="preserve">, oprava </w:t>
      </w:r>
      <w:r w:rsidR="00C05832" w:rsidRPr="00E87689">
        <w:rPr>
          <w:rFonts w:ascii="Arial" w:hAnsi="Arial" w:cs="Arial"/>
          <w:bCs/>
          <w:sz w:val="24"/>
          <w:szCs w:val="24"/>
        </w:rPr>
        <w:t>stupně a opevnění, odstranění nánosů</w:t>
      </w:r>
      <w:r w:rsidR="002B2063" w:rsidRPr="00E87689">
        <w:rPr>
          <w:rFonts w:ascii="Arial" w:hAnsi="Arial" w:cs="Arial"/>
          <w:bCs/>
          <w:sz w:val="24"/>
          <w:szCs w:val="24"/>
        </w:rPr>
        <w:t>, Ing. Vystrčilová Anna, 11.10.2024</w:t>
      </w:r>
    </w:p>
    <w:p w14:paraId="0548FDC3" w14:textId="77777777" w:rsidR="00E87689" w:rsidRDefault="00E87689" w:rsidP="00AB3754">
      <w:pPr>
        <w:pStyle w:val="Nadpis2"/>
        <w:rPr>
          <w:b/>
          <w:bCs/>
          <w:szCs w:val="24"/>
        </w:rPr>
      </w:pPr>
    </w:p>
    <w:p w14:paraId="68507BFE" w14:textId="603FA926" w:rsidR="00AB3754" w:rsidRPr="00AB3754" w:rsidRDefault="00AB3754" w:rsidP="00AB3754">
      <w:pPr>
        <w:pStyle w:val="Nadpis2"/>
        <w:rPr>
          <w:b/>
          <w:bCs/>
          <w:szCs w:val="24"/>
        </w:rPr>
      </w:pPr>
      <w:r w:rsidRPr="00AB3754">
        <w:rPr>
          <w:b/>
          <w:bCs/>
          <w:szCs w:val="24"/>
        </w:rPr>
        <w:t>A.3 Atributy stavby pro stanovení podmínek napojení a provádění činností v ochranných a bezpečnostních pásmech dopravní a technické infrastruktury</w:t>
      </w:r>
    </w:p>
    <w:p w14:paraId="7FC3E1AD" w14:textId="23068FC1" w:rsidR="004F13D9" w:rsidRDefault="00C96A4A" w:rsidP="00AB3754">
      <w:pPr>
        <w:pStyle w:val="Nadpis2"/>
        <w:rPr>
          <w:szCs w:val="24"/>
        </w:rPr>
      </w:pPr>
      <w:r>
        <w:rPr>
          <w:szCs w:val="24"/>
        </w:rPr>
        <w:t xml:space="preserve">Dokumentace řeší odstranění povodňových škod – </w:t>
      </w:r>
      <w:r w:rsidR="000557E4">
        <w:rPr>
          <w:szCs w:val="24"/>
        </w:rPr>
        <w:t xml:space="preserve">odstranění nánosů </w:t>
      </w:r>
      <w:r>
        <w:rPr>
          <w:szCs w:val="24"/>
        </w:rPr>
        <w:t>uvedení stabilizačních prvků upraveného koryta do původního stavu. Opravou</w:t>
      </w:r>
      <w:r w:rsidR="004F13D9">
        <w:rPr>
          <w:szCs w:val="24"/>
        </w:rPr>
        <w:t xml:space="preserve"> nebudou měněny stavební ani kapacitní parametry </w:t>
      </w:r>
      <w:r>
        <w:rPr>
          <w:szCs w:val="24"/>
        </w:rPr>
        <w:t>stávajícího upraveného koryta</w:t>
      </w:r>
      <w:r w:rsidR="004F13D9">
        <w:rPr>
          <w:szCs w:val="24"/>
        </w:rPr>
        <w:t>.</w:t>
      </w:r>
    </w:p>
    <w:p w14:paraId="72B1AA6B" w14:textId="2F418624" w:rsidR="00AB3754" w:rsidRPr="00997657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 xml:space="preserve">a) hloubka stavby 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4F13D9">
        <w:rPr>
          <w:szCs w:val="24"/>
        </w:rPr>
        <w:t>----</w:t>
      </w:r>
    </w:p>
    <w:p w14:paraId="24E3C156" w14:textId="78513ECE" w:rsidR="00AB3754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>b) výška stavby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C96A4A">
        <w:rPr>
          <w:szCs w:val="24"/>
        </w:rPr>
        <w:t>----</w:t>
      </w:r>
    </w:p>
    <w:p w14:paraId="6AFF2924" w14:textId="77777777" w:rsidR="00FF1C03" w:rsidRPr="00FF1C03" w:rsidRDefault="00FF1C03" w:rsidP="00FF1C03"/>
    <w:p w14:paraId="507CBA76" w14:textId="3370AF6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c) předpokládaná kapacita počtu osob ve stavbě</w:t>
      </w:r>
      <w:r>
        <w:rPr>
          <w:szCs w:val="24"/>
        </w:rPr>
        <w:tab/>
        <w:t>…</w:t>
      </w:r>
      <w:r>
        <w:rPr>
          <w:szCs w:val="24"/>
        </w:rPr>
        <w:tab/>
      </w:r>
      <w:r w:rsidR="00C96A4A">
        <w:rPr>
          <w:szCs w:val="24"/>
        </w:rPr>
        <w:t>----</w:t>
      </w:r>
    </w:p>
    <w:p w14:paraId="5C0A1FE0" w14:textId="0172F52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d) plánovaný začátek a konec realizace stavby</w:t>
      </w:r>
      <w:r>
        <w:rPr>
          <w:szCs w:val="24"/>
        </w:rPr>
        <w:tab/>
        <w:t>…</w:t>
      </w:r>
      <w:r>
        <w:rPr>
          <w:szCs w:val="24"/>
        </w:rPr>
        <w:tab/>
        <w:t>červenec 2025 – prosinec 2025</w:t>
      </w:r>
    </w:p>
    <w:p w14:paraId="60517CCF" w14:textId="77777777" w:rsidR="00997657" w:rsidRPr="00997657" w:rsidRDefault="00997657" w:rsidP="00997657"/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52B6E53E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631E28">
        <w:t>05. 2025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4CB06" w14:textId="77777777" w:rsidR="00F60D0C" w:rsidRDefault="00F60D0C">
      <w:r>
        <w:separator/>
      </w:r>
    </w:p>
  </w:endnote>
  <w:endnote w:type="continuationSeparator" w:id="0">
    <w:p w14:paraId="39FA1D6B" w14:textId="77777777" w:rsidR="00F60D0C" w:rsidRDefault="00F6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7CA20" w14:textId="77777777" w:rsidR="00F60D0C" w:rsidRDefault="00F60D0C">
      <w:r>
        <w:separator/>
      </w:r>
    </w:p>
  </w:footnote>
  <w:footnote w:type="continuationSeparator" w:id="0">
    <w:p w14:paraId="7C1E11D3" w14:textId="77777777" w:rsidR="00F60D0C" w:rsidRDefault="00F6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159AEEDD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2C5965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C5965">
      <w:rPr>
        <w:i/>
      </w:rPr>
      <w:t xml:space="preserve">        květen 2025</w:t>
    </w:r>
  </w:p>
  <w:p w14:paraId="5863EF22" w14:textId="228E7BDC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94144">
      <w:rPr>
        <w:rFonts w:ascii="Arial" w:hAnsi="Arial" w:cs="Arial"/>
      </w:rPr>
      <w:t xml:space="preserve">Nivnička, Úprava Nivničky, ř.km. </w:t>
    </w:r>
    <w:r w:rsidR="000557E4">
      <w:rPr>
        <w:rFonts w:ascii="Arial" w:hAnsi="Arial" w:cs="Arial"/>
      </w:rPr>
      <w:t>12,650-14,100</w:t>
    </w:r>
    <w:r w:rsidR="00794144">
      <w:rPr>
        <w:rFonts w:ascii="Arial" w:hAnsi="Arial" w:cs="Arial"/>
      </w:rPr>
      <w:t xml:space="preserve">, oprava </w:t>
    </w:r>
    <w:r w:rsidR="000557E4">
      <w:rPr>
        <w:rFonts w:ascii="Arial" w:hAnsi="Arial" w:cs="Arial"/>
      </w:rPr>
      <w:t>stupně a opevnění, odstranění nánosů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37576"/>
    <w:rsid w:val="00037815"/>
    <w:rsid w:val="000557E4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13858"/>
    <w:rsid w:val="001269D0"/>
    <w:rsid w:val="0014363A"/>
    <w:rsid w:val="00165F5A"/>
    <w:rsid w:val="001667B5"/>
    <w:rsid w:val="001728DF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A6718"/>
    <w:rsid w:val="002B2063"/>
    <w:rsid w:val="002B245D"/>
    <w:rsid w:val="002B355F"/>
    <w:rsid w:val="002C160F"/>
    <w:rsid w:val="002C5965"/>
    <w:rsid w:val="002D0ACA"/>
    <w:rsid w:val="002D28E7"/>
    <w:rsid w:val="002D6994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E4C14"/>
    <w:rsid w:val="003F0736"/>
    <w:rsid w:val="00404713"/>
    <w:rsid w:val="00404F6B"/>
    <w:rsid w:val="00413108"/>
    <w:rsid w:val="00417117"/>
    <w:rsid w:val="0042354C"/>
    <w:rsid w:val="004242F8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610391"/>
    <w:rsid w:val="006236F3"/>
    <w:rsid w:val="00630145"/>
    <w:rsid w:val="006316F6"/>
    <w:rsid w:val="00631E28"/>
    <w:rsid w:val="00637531"/>
    <w:rsid w:val="0063758B"/>
    <w:rsid w:val="00641E08"/>
    <w:rsid w:val="006424AA"/>
    <w:rsid w:val="00652BE8"/>
    <w:rsid w:val="006569E7"/>
    <w:rsid w:val="00681259"/>
    <w:rsid w:val="006A1C29"/>
    <w:rsid w:val="006B4396"/>
    <w:rsid w:val="006D4DB8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E76"/>
    <w:rsid w:val="007D6BDD"/>
    <w:rsid w:val="007F01BF"/>
    <w:rsid w:val="00817FF4"/>
    <w:rsid w:val="008327AC"/>
    <w:rsid w:val="00841D24"/>
    <w:rsid w:val="00841F95"/>
    <w:rsid w:val="00863F2B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544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76471"/>
    <w:rsid w:val="00A76B0B"/>
    <w:rsid w:val="00A85176"/>
    <w:rsid w:val="00AB3754"/>
    <w:rsid w:val="00AC61D7"/>
    <w:rsid w:val="00AC705E"/>
    <w:rsid w:val="00AD11AF"/>
    <w:rsid w:val="00AF6DE5"/>
    <w:rsid w:val="00B13ADA"/>
    <w:rsid w:val="00B424A6"/>
    <w:rsid w:val="00B60F84"/>
    <w:rsid w:val="00B82B4B"/>
    <w:rsid w:val="00B93749"/>
    <w:rsid w:val="00BB11A9"/>
    <w:rsid w:val="00BE7325"/>
    <w:rsid w:val="00BF6CC9"/>
    <w:rsid w:val="00C028C5"/>
    <w:rsid w:val="00C03DD6"/>
    <w:rsid w:val="00C05832"/>
    <w:rsid w:val="00C20B45"/>
    <w:rsid w:val="00C25A25"/>
    <w:rsid w:val="00C40E7C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D5A6F"/>
    <w:rsid w:val="00CE7F68"/>
    <w:rsid w:val="00CF3BE7"/>
    <w:rsid w:val="00CF4084"/>
    <w:rsid w:val="00CF65C5"/>
    <w:rsid w:val="00D05E86"/>
    <w:rsid w:val="00D1100F"/>
    <w:rsid w:val="00D120ED"/>
    <w:rsid w:val="00D121AF"/>
    <w:rsid w:val="00D13A98"/>
    <w:rsid w:val="00D25B8F"/>
    <w:rsid w:val="00D34652"/>
    <w:rsid w:val="00D5153B"/>
    <w:rsid w:val="00D51AE6"/>
    <w:rsid w:val="00D569EF"/>
    <w:rsid w:val="00D61C81"/>
    <w:rsid w:val="00D67FAE"/>
    <w:rsid w:val="00D84DD5"/>
    <w:rsid w:val="00D85389"/>
    <w:rsid w:val="00D93020"/>
    <w:rsid w:val="00D97EA1"/>
    <w:rsid w:val="00DB4404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87689"/>
    <w:rsid w:val="00E905D9"/>
    <w:rsid w:val="00EA238C"/>
    <w:rsid w:val="00EC517C"/>
    <w:rsid w:val="00EC598D"/>
    <w:rsid w:val="00ED7F12"/>
    <w:rsid w:val="00F03986"/>
    <w:rsid w:val="00F067F6"/>
    <w:rsid w:val="00F23A24"/>
    <w:rsid w:val="00F24B89"/>
    <w:rsid w:val="00F3307C"/>
    <w:rsid w:val="00F3540A"/>
    <w:rsid w:val="00F43CF8"/>
    <w:rsid w:val="00F5416A"/>
    <w:rsid w:val="00F60D0C"/>
    <w:rsid w:val="00F6284E"/>
    <w:rsid w:val="00F71FBF"/>
    <w:rsid w:val="00F81211"/>
    <w:rsid w:val="00F85ED5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c@w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2849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72</cp:revision>
  <cp:lastPrinted>2021-06-21T10:05:00Z</cp:lastPrinted>
  <dcterms:created xsi:type="dcterms:W3CDTF">2020-11-26T11:47:00Z</dcterms:created>
  <dcterms:modified xsi:type="dcterms:W3CDTF">2025-05-19T10:16:00Z</dcterms:modified>
</cp:coreProperties>
</file>